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01EBC8B1" w14:textId="77777777" w:rsidR="00995F24" w:rsidRPr="0088204C" w:rsidRDefault="00995F24" w:rsidP="00995F24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12055198"/>
      <w:bookmarkStart w:id="1" w:name="_Hlk112055199"/>
      <w:r>
        <w:rPr>
          <w:rFonts w:ascii="Calibri" w:eastAsia="Calibri" w:hAnsi="Calibri" w:cs="Calibri"/>
          <w:b/>
          <w:bCs/>
          <w:sz w:val="26"/>
          <w:szCs w:val="26"/>
          <w:lang w:eastAsia="en-US"/>
        </w:rPr>
        <w:t>Opracowanie dokumentacji projektowych dla rozbudowy, budowy i przebudowy ulic: Ołowianej, Kobaltowej i Srebrnej w Bydgoszczy</w:t>
      </w:r>
    </w:p>
    <w:bookmarkEnd w:id="0"/>
    <w:bookmarkEnd w:id="1"/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default" r:id="rId7"/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DAD4B" w14:textId="77777777" w:rsidR="008D4A40" w:rsidRDefault="008D4A40">
      <w:r>
        <w:separator/>
      </w:r>
    </w:p>
  </w:endnote>
  <w:endnote w:type="continuationSeparator" w:id="0">
    <w:p w14:paraId="6CD5D77E" w14:textId="77777777" w:rsidR="008D4A40" w:rsidRDefault="008D4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7E638" w14:textId="77777777" w:rsidR="008D4A40" w:rsidRDefault="008D4A40">
      <w:r>
        <w:separator/>
      </w:r>
    </w:p>
  </w:footnote>
  <w:footnote w:type="continuationSeparator" w:id="0">
    <w:p w14:paraId="66161099" w14:textId="77777777" w:rsidR="008D4A40" w:rsidRDefault="008D4A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1E6BBA4C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995F24">
      <w:rPr>
        <w:rFonts w:ascii="Calibri" w:hAnsi="Calibri"/>
        <w:b/>
        <w:bCs/>
        <w:sz w:val="24"/>
        <w:szCs w:val="24"/>
      </w:rPr>
      <w:t>49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4FE19114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995F24">
      <w:rPr>
        <w:rFonts w:ascii="Calibri" w:hAnsi="Calibri"/>
        <w:i/>
        <w:sz w:val="18"/>
      </w:rPr>
      <w:t>7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2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1916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27B15"/>
    <w:rsid w:val="00231556"/>
    <w:rsid w:val="00241B66"/>
    <w:rsid w:val="00242F30"/>
    <w:rsid w:val="0024493D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5780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0084"/>
    <w:rsid w:val="00621CA6"/>
    <w:rsid w:val="00624FFF"/>
    <w:rsid w:val="00625781"/>
    <w:rsid w:val="00627DDD"/>
    <w:rsid w:val="006310BB"/>
    <w:rsid w:val="0063512A"/>
    <w:rsid w:val="0063584E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0937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162A7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A40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5F24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08F9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7C31"/>
    <w:rsid w:val="00AB7C3D"/>
    <w:rsid w:val="00AC05AC"/>
    <w:rsid w:val="00AC0EDD"/>
    <w:rsid w:val="00AC15F1"/>
    <w:rsid w:val="00AC403C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5A8B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27B4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69A8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0F14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E70C5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DEB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4DD7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27</cp:revision>
  <cp:lastPrinted>2018-07-06T10:29:00Z</cp:lastPrinted>
  <dcterms:created xsi:type="dcterms:W3CDTF">2022-06-06T11:13:00Z</dcterms:created>
  <dcterms:modified xsi:type="dcterms:W3CDTF">2025-10-16T07:48:00Z</dcterms:modified>
</cp:coreProperties>
</file>